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5409035" w:rsidR="009A4EA9" w:rsidRPr="00156D62" w:rsidRDefault="00C244DC" w:rsidP="00CF1163">
      <w:pPr>
        <w:pStyle w:val="Nagwek1"/>
        <w:shd w:val="clear" w:color="auto" w:fill="C6D9F1" w:themeFill="text2" w:themeFillTint="33"/>
        <w:spacing w:before="240"/>
        <w:jc w:val="left"/>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w:t>
      </w:r>
      <w:r w:rsidR="002B7A77">
        <w:rPr>
          <w:rFonts w:cstheme="minorHAnsi"/>
          <w:color w:val="000000" w:themeColor="text1"/>
          <w:sz w:val="20"/>
          <w:szCs w:val="20"/>
        </w:rPr>
        <w:t xml:space="preserve"> 8</w:t>
      </w:r>
      <w:r w:rsidRPr="00156D62">
        <w:rPr>
          <w:rFonts w:cstheme="minorHAnsi"/>
          <w:color w:val="000000" w:themeColor="text1"/>
          <w:sz w:val="20"/>
          <w:szCs w:val="20"/>
        </w:rPr>
        <w:t xml:space="preserve"> DO S</w:t>
      </w:r>
      <w:r w:rsidR="009A4EA9" w:rsidRPr="00156D62">
        <w:rPr>
          <w:rFonts w:cstheme="minorHAnsi"/>
          <w:color w:val="000000" w:themeColor="text1"/>
          <w:sz w:val="20"/>
          <w:szCs w:val="20"/>
        </w:rPr>
        <w:t xml:space="preserve">WZ – </w:t>
      </w:r>
      <w:bookmarkEnd w:id="0"/>
      <w:bookmarkEnd w:id="1"/>
      <w:r w:rsidR="00DC680A">
        <w:rPr>
          <w:rFonts w:cstheme="minorHAnsi"/>
          <w:color w:val="000000" w:themeColor="text1"/>
          <w:sz w:val="20"/>
          <w:szCs w:val="20"/>
        </w:rPr>
        <w:t>WYKAZ OSÓB (WZÓR)</w:t>
      </w:r>
    </w:p>
    <w:p w14:paraId="2AAE3FB5" w14:textId="1D814C79" w:rsidR="00A473BE"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B56FD" w14:paraId="4EBF985D" w14:textId="77777777" w:rsidTr="0052463C">
        <w:trPr>
          <w:trHeight w:val="1820"/>
        </w:trPr>
        <w:tc>
          <w:tcPr>
            <w:tcW w:w="3965" w:type="dxa"/>
            <w:tcBorders>
              <w:right w:val="single" w:sz="4" w:space="0" w:color="auto"/>
            </w:tcBorders>
          </w:tcPr>
          <w:p w14:paraId="0E90FD34" w14:textId="77777777" w:rsidR="0052463C" w:rsidRPr="006B56FD" w:rsidRDefault="0052463C"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6B4E6112" w14:textId="77777777" w:rsidR="0052463C" w:rsidRPr="006B56FD" w:rsidRDefault="0052463C" w:rsidP="00345526">
            <w:pPr>
              <w:ind w:right="28"/>
              <w:jc w:val="left"/>
              <w:rPr>
                <w:rFonts w:asciiTheme="minorHAnsi" w:hAnsiTheme="minorHAnsi" w:cstheme="minorHAnsi"/>
                <w:sz w:val="20"/>
              </w:rPr>
            </w:pPr>
          </w:p>
          <w:p w14:paraId="38EEDDAF"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EBB5D03"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4EC1F25" w14:textId="77777777" w:rsidR="0052463C" w:rsidRPr="006B56FD" w:rsidRDefault="0052463C"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173AD39" w14:textId="77777777" w:rsidR="0052463C" w:rsidRPr="006B56FD"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B56FD"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B56FD" w:rsidRDefault="0052463C"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6E15B763" w14:textId="77777777" w:rsidR="00CF1163" w:rsidRPr="00CF1163" w:rsidRDefault="00CF1163" w:rsidP="00CF1163">
            <w:pPr>
              <w:spacing w:before="120" w:after="120" w:line="240" w:lineRule="auto"/>
              <w:contextualSpacing/>
              <w:jc w:val="center"/>
              <w:rPr>
                <w:rFonts w:asciiTheme="minorHAnsi" w:eastAsia="Calibri" w:hAnsiTheme="minorHAnsi" w:cstheme="minorHAnsi"/>
                <w:b/>
                <w:sz w:val="20"/>
              </w:rPr>
            </w:pPr>
            <w:r w:rsidRPr="00CF1163">
              <w:rPr>
                <w:rFonts w:asciiTheme="minorHAnsi" w:eastAsia="Calibri" w:hAnsiTheme="minorHAnsi" w:cstheme="minorHAnsi"/>
                <w:b/>
                <w:sz w:val="20"/>
              </w:rPr>
              <w:t>PGE Dystrybucja S.A.</w:t>
            </w:r>
          </w:p>
          <w:p w14:paraId="52293418" w14:textId="77777777" w:rsidR="00CF1163" w:rsidRPr="00CF1163" w:rsidRDefault="00CF1163" w:rsidP="00CF1163">
            <w:pPr>
              <w:spacing w:before="120" w:after="120" w:line="240" w:lineRule="auto"/>
              <w:contextualSpacing/>
              <w:jc w:val="center"/>
              <w:rPr>
                <w:rFonts w:asciiTheme="minorHAnsi" w:eastAsia="Calibri" w:hAnsiTheme="minorHAnsi" w:cstheme="minorHAnsi"/>
                <w:sz w:val="20"/>
              </w:rPr>
            </w:pPr>
            <w:r w:rsidRPr="00CF1163">
              <w:rPr>
                <w:rFonts w:asciiTheme="minorHAnsi" w:eastAsia="Calibri" w:hAnsiTheme="minorHAnsi" w:cstheme="minorHAnsi"/>
                <w:sz w:val="20"/>
              </w:rPr>
              <w:t>w imieniu i na rzecz której działa:</w:t>
            </w:r>
          </w:p>
          <w:p w14:paraId="11C0628D" w14:textId="77777777" w:rsidR="00CF1163" w:rsidRPr="00CF1163" w:rsidRDefault="00CF1163" w:rsidP="00CF1163">
            <w:pPr>
              <w:spacing w:before="120" w:after="120" w:line="240" w:lineRule="auto"/>
              <w:contextualSpacing/>
              <w:jc w:val="center"/>
              <w:rPr>
                <w:rFonts w:asciiTheme="minorHAnsi" w:eastAsia="Calibri" w:hAnsiTheme="minorHAnsi" w:cstheme="minorHAnsi"/>
                <w:b/>
                <w:sz w:val="20"/>
              </w:rPr>
            </w:pPr>
            <w:r w:rsidRPr="00CF1163">
              <w:rPr>
                <w:rFonts w:asciiTheme="minorHAnsi" w:eastAsia="Calibri" w:hAnsiTheme="minorHAnsi" w:cstheme="minorHAnsi"/>
                <w:b/>
                <w:sz w:val="20"/>
              </w:rPr>
              <w:t>PGE Dystrybucja S.A. Oddział Łódź</w:t>
            </w:r>
          </w:p>
          <w:p w14:paraId="0F65C83D" w14:textId="1C9168EE" w:rsidR="0052463C" w:rsidRPr="00CF1163" w:rsidRDefault="00CF1163" w:rsidP="00CF1163">
            <w:pPr>
              <w:spacing w:line="360" w:lineRule="auto"/>
              <w:jc w:val="center"/>
              <w:rPr>
                <w:rFonts w:asciiTheme="minorHAnsi" w:eastAsiaTheme="majorEastAsia" w:hAnsiTheme="minorHAnsi" w:cstheme="minorHAnsi"/>
                <w:i/>
                <w:iCs/>
                <w:sz w:val="20"/>
              </w:rPr>
            </w:pPr>
            <w:r w:rsidRPr="00CF1163">
              <w:rPr>
                <w:rFonts w:asciiTheme="minorHAnsi" w:eastAsia="Calibri" w:hAnsiTheme="minorHAnsi" w:cstheme="minorHAnsi"/>
                <w:sz w:val="20"/>
              </w:rPr>
              <w:t>ul. Tuwima 58, 90-021 Łódź</w:t>
            </w:r>
          </w:p>
        </w:tc>
      </w:tr>
    </w:tbl>
    <w:p w14:paraId="517850CF" w14:textId="73016C45"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18A388C8" w14:textId="79A058A0"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1774DBC7" w14:textId="3E681937" w:rsidR="00DC680A" w:rsidRPr="0078413A" w:rsidRDefault="0078413A" w:rsidP="00DC680A">
      <w:pPr>
        <w:pStyle w:val="Akapitzlist"/>
        <w:spacing w:before="120" w:line="276" w:lineRule="auto"/>
        <w:ind w:left="284"/>
        <w:jc w:val="center"/>
        <w:outlineLvl w:val="0"/>
        <w:rPr>
          <w:rFonts w:asciiTheme="minorHAnsi" w:hAnsiTheme="minorHAnsi" w:cstheme="minorHAnsi"/>
          <w:b/>
          <w:szCs w:val="22"/>
        </w:rPr>
      </w:pPr>
      <w:r w:rsidRPr="0078413A">
        <w:rPr>
          <w:rFonts w:asciiTheme="minorHAnsi" w:hAnsiTheme="minorHAnsi" w:cstheme="minorHAnsi"/>
          <w:b/>
          <w:szCs w:val="22"/>
        </w:rPr>
        <w:t>OŚWIADCZENIE W SPRAWIE DYSPONOWANIA OSOBAMI (</w:t>
      </w:r>
      <w:r w:rsidR="00D63FB3">
        <w:rPr>
          <w:rFonts w:asciiTheme="minorHAnsi" w:hAnsiTheme="minorHAnsi" w:cstheme="minorHAnsi"/>
          <w:b/>
          <w:szCs w:val="22"/>
        </w:rPr>
        <w:t>R</w:t>
      </w:r>
      <w:r w:rsidRPr="0078413A">
        <w:rPr>
          <w:rFonts w:asciiTheme="minorHAnsi" w:hAnsiTheme="minorHAnsi" w:cstheme="minorHAnsi"/>
          <w:b/>
          <w:szCs w:val="22"/>
        </w:rPr>
        <w:t>BM)</w:t>
      </w:r>
    </w:p>
    <w:p w14:paraId="31F7B73D" w14:textId="699F569E"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20CADFD7" w14:textId="77777777" w:rsidR="00FB68B1" w:rsidRDefault="00FB68B1" w:rsidP="00A473BE">
      <w:pPr>
        <w:pStyle w:val="Akapitzlist"/>
        <w:spacing w:before="120" w:line="276" w:lineRule="auto"/>
        <w:ind w:left="284"/>
        <w:jc w:val="left"/>
        <w:outlineLvl w:val="0"/>
        <w:rPr>
          <w:rFonts w:asciiTheme="minorHAnsi" w:hAnsiTheme="minorHAnsi" w:cstheme="minorHAnsi"/>
          <w:b/>
          <w:sz w:val="20"/>
        </w:rPr>
      </w:pPr>
    </w:p>
    <w:p w14:paraId="58306449" w14:textId="230C5C90" w:rsidR="00C76133" w:rsidRDefault="00DC680A" w:rsidP="00F753D0">
      <w:pPr>
        <w:spacing w:before="120" w:line="240" w:lineRule="auto"/>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CF1163" w:rsidRPr="00CF1163">
        <w:rPr>
          <w:rFonts w:asciiTheme="minorHAnsi" w:hAnsiTheme="minorHAnsi" w:cstheme="minorHAnsi"/>
          <w:b/>
          <w:sz w:val="20"/>
          <w:lang w:eastAsia="pl-PL"/>
        </w:rPr>
        <w:t>POST/DYS/OLD/GZ/</w:t>
      </w:r>
      <w:r w:rsidR="00F04F17">
        <w:rPr>
          <w:rFonts w:asciiTheme="minorHAnsi" w:hAnsiTheme="minorHAnsi" w:cstheme="minorHAnsi"/>
          <w:b/>
          <w:sz w:val="20"/>
          <w:lang w:eastAsia="pl-PL"/>
        </w:rPr>
        <w:t>0</w:t>
      </w:r>
      <w:r w:rsidR="00E926DE">
        <w:rPr>
          <w:rFonts w:asciiTheme="minorHAnsi" w:hAnsiTheme="minorHAnsi" w:cstheme="minorHAnsi"/>
          <w:b/>
          <w:sz w:val="20"/>
          <w:lang w:eastAsia="pl-PL"/>
        </w:rPr>
        <w:t>2401</w:t>
      </w:r>
      <w:r w:rsidR="00CF1163" w:rsidRPr="00CF1163">
        <w:rPr>
          <w:rFonts w:asciiTheme="minorHAnsi" w:hAnsiTheme="minorHAnsi" w:cstheme="minorHAnsi"/>
          <w:b/>
          <w:sz w:val="20"/>
          <w:lang w:eastAsia="pl-PL"/>
        </w:rPr>
        <w:t>/202</w:t>
      </w:r>
      <w:r w:rsidR="00F04F17">
        <w:rPr>
          <w:rFonts w:asciiTheme="minorHAnsi" w:hAnsiTheme="minorHAnsi" w:cstheme="minorHAnsi"/>
          <w:b/>
          <w:sz w:val="20"/>
          <w:lang w:eastAsia="pl-PL"/>
        </w:rPr>
        <w:t>5</w:t>
      </w:r>
      <w:r>
        <w:rPr>
          <w:rFonts w:asciiTheme="minorHAnsi" w:hAnsiTheme="minorHAnsi" w:cstheme="minorHAnsi"/>
          <w:sz w:val="20"/>
          <w:lang w:eastAsia="pl-PL"/>
        </w:rPr>
        <w:t xml:space="preserve"> </w:t>
      </w:r>
      <w:r w:rsidRPr="00DC680A">
        <w:rPr>
          <w:rFonts w:asciiTheme="minorHAnsi" w:hAnsiTheme="minorHAnsi" w:cstheme="minorHAnsi"/>
          <w:sz w:val="20"/>
          <w:lang w:eastAsia="pl-PL"/>
        </w:rPr>
        <w:t xml:space="preserve">prowadzonym w trybie przetargu nieograniczonego </w:t>
      </w:r>
      <w:r w:rsidR="00274B24">
        <w:rPr>
          <w:rFonts w:asciiTheme="minorHAnsi" w:hAnsiTheme="minorHAnsi" w:cstheme="minorHAnsi"/>
          <w:sz w:val="20"/>
          <w:lang w:eastAsia="pl-PL"/>
        </w:rPr>
        <w:t>pn.</w:t>
      </w:r>
      <w:r w:rsidRPr="00DC680A">
        <w:rPr>
          <w:rFonts w:asciiTheme="minorHAnsi" w:hAnsiTheme="minorHAnsi" w:cstheme="minorHAnsi"/>
          <w:sz w:val="20"/>
          <w:lang w:eastAsia="pl-PL"/>
        </w:rPr>
        <w:t xml:space="preserve"> </w:t>
      </w:r>
    </w:p>
    <w:p w14:paraId="124AC41A" w14:textId="08459D2D" w:rsidR="00F753D0" w:rsidRDefault="00993C0A" w:rsidP="00F753D0">
      <w:pPr>
        <w:spacing w:before="120" w:line="240" w:lineRule="auto"/>
        <w:rPr>
          <w:rFonts w:asciiTheme="minorHAnsi" w:hAnsiTheme="minorHAnsi" w:cstheme="minorHAnsi"/>
          <w:sz w:val="20"/>
          <w:lang w:eastAsia="pl-PL"/>
        </w:rPr>
      </w:pPr>
      <w:r w:rsidRPr="00993C0A">
        <w:rPr>
          <w:rFonts w:asciiTheme="minorHAnsi" w:eastAsiaTheme="minorHAnsi" w:hAnsiTheme="minorHAnsi" w:cstheme="minorHAnsi"/>
          <w:b/>
          <w:szCs w:val="22"/>
        </w:rPr>
        <w:t xml:space="preserve">Wykonanie dokumentacji projektowej w branży elektroenergetycznej na terenie działania OŁD RE Łódź i RE </w:t>
      </w:r>
      <w:r w:rsidR="00E926DE">
        <w:rPr>
          <w:rFonts w:asciiTheme="minorHAnsi" w:eastAsiaTheme="minorHAnsi" w:hAnsiTheme="minorHAnsi" w:cstheme="minorHAnsi"/>
          <w:b/>
          <w:szCs w:val="22"/>
        </w:rPr>
        <w:t>Bełchatów</w:t>
      </w:r>
      <w:bookmarkStart w:id="2" w:name="_GoBack"/>
      <w:bookmarkEnd w:id="2"/>
      <w:r>
        <w:rPr>
          <w:rFonts w:asciiTheme="minorHAnsi" w:eastAsiaTheme="minorHAnsi" w:hAnsiTheme="minorHAnsi" w:cstheme="minorHAnsi"/>
          <w:b/>
          <w:szCs w:val="22"/>
        </w:rPr>
        <w:t xml:space="preserve"> w podziale na 5 części</w:t>
      </w:r>
      <w:r w:rsidR="00C76133" w:rsidRPr="0088475D">
        <w:rPr>
          <w:rFonts w:asciiTheme="minorHAnsi" w:hAnsiTheme="minorHAnsi" w:cstheme="minorHAnsi"/>
          <w:b/>
          <w:szCs w:val="22"/>
        </w:rPr>
        <w:t>,</w:t>
      </w:r>
      <w:r w:rsidR="00C76133">
        <w:rPr>
          <w:rFonts w:asciiTheme="minorHAnsi" w:hAnsiTheme="minorHAnsi" w:cstheme="minorHAnsi"/>
          <w:sz w:val="20"/>
        </w:rPr>
        <w:t xml:space="preserve"> </w:t>
      </w:r>
      <w:r w:rsidR="00C76133" w:rsidRPr="00A90F4E">
        <w:rPr>
          <w:rFonts w:asciiTheme="minorHAnsi" w:hAnsiTheme="minorHAnsi" w:cstheme="minorHAnsi"/>
          <w:b/>
          <w:szCs w:val="22"/>
          <w:lang w:eastAsia="pl-PL"/>
        </w:rPr>
        <w:t>oświadczamy</w:t>
      </w:r>
      <w:r w:rsidR="00C76133" w:rsidRPr="00A90F4E">
        <w:rPr>
          <w:rFonts w:asciiTheme="minorHAnsi" w:hAnsiTheme="minorHAnsi" w:cstheme="minorHAnsi"/>
          <w:szCs w:val="22"/>
          <w:lang w:eastAsia="pl-PL"/>
        </w:rPr>
        <w:t>,</w:t>
      </w:r>
      <w:r w:rsidR="00C76133">
        <w:rPr>
          <w:rFonts w:asciiTheme="minorHAnsi" w:hAnsiTheme="minorHAnsi" w:cstheme="minorHAnsi"/>
          <w:sz w:val="20"/>
          <w:lang w:eastAsia="pl-PL"/>
        </w:rPr>
        <w:t xml:space="preserve"> </w:t>
      </w:r>
      <w:r w:rsidR="00DC680A" w:rsidRPr="00DC680A">
        <w:rPr>
          <w:rFonts w:asciiTheme="minorHAnsi" w:hAnsiTheme="minorHAnsi" w:cstheme="minorHAnsi"/>
          <w:sz w:val="20"/>
          <w:lang w:eastAsia="pl-PL"/>
        </w:rPr>
        <w:t xml:space="preserve">że dysponujemy </w:t>
      </w:r>
      <w:r w:rsidR="00F753D0" w:rsidRPr="009F4D68">
        <w:rPr>
          <w:rFonts w:asciiTheme="minorHAnsi" w:hAnsiTheme="minorHAnsi" w:cstheme="minorHAnsi"/>
          <w:sz w:val="20"/>
          <w:lang w:eastAsia="pl-PL"/>
        </w:rPr>
        <w:t>osobami przewidzianymi do realizacji zadania zdolnymi do wykonania przedmiotu zakupu</w:t>
      </w:r>
      <w:r w:rsidR="00F753D0">
        <w:rPr>
          <w:rFonts w:asciiTheme="minorHAnsi" w:hAnsiTheme="minorHAnsi" w:cstheme="minorHAnsi"/>
          <w:sz w:val="20"/>
          <w:lang w:eastAsia="pl-PL"/>
        </w:rPr>
        <w:t>, w tym:</w:t>
      </w:r>
      <w:r w:rsidR="00F753D0" w:rsidRPr="009F4D68">
        <w:rPr>
          <w:rFonts w:asciiTheme="minorHAnsi" w:hAnsiTheme="minorHAnsi" w:cstheme="minorHAnsi"/>
          <w:sz w:val="20"/>
          <w:lang w:eastAsia="pl-PL"/>
        </w:rPr>
        <w:tab/>
      </w:r>
    </w:p>
    <w:p w14:paraId="20B27EBE" w14:textId="77777777" w:rsidR="000B624A" w:rsidRDefault="000B624A" w:rsidP="000B624A">
      <w:pPr>
        <w:numPr>
          <w:ilvl w:val="0"/>
          <w:numId w:val="7"/>
        </w:numPr>
        <w:spacing w:before="60" w:after="120" w:line="240" w:lineRule="auto"/>
        <w:contextualSpacing/>
        <w:rPr>
          <w:rFonts w:asciiTheme="minorHAnsi" w:hAnsiTheme="minorHAnsi" w:cstheme="minorHAnsi"/>
          <w:sz w:val="20"/>
          <w:lang w:eastAsia="pl-PL"/>
        </w:rPr>
      </w:pPr>
      <w:r w:rsidRPr="004B4556">
        <w:rPr>
          <w:rFonts w:asciiTheme="minorHAnsi" w:hAnsiTheme="minorHAnsi" w:cstheme="minorHAnsi"/>
          <w:sz w:val="20"/>
          <w:lang w:eastAsia="pl-PL"/>
        </w:rPr>
        <w:t xml:space="preserve">co najmniej </w:t>
      </w:r>
      <w:r>
        <w:rPr>
          <w:rFonts w:asciiTheme="minorHAnsi" w:hAnsiTheme="minorHAnsi" w:cstheme="minorHAnsi"/>
          <w:sz w:val="20"/>
          <w:lang w:eastAsia="pl-PL"/>
        </w:rPr>
        <w:t>1</w:t>
      </w:r>
      <w:r w:rsidRPr="004B4556">
        <w:rPr>
          <w:rFonts w:asciiTheme="minorHAnsi" w:hAnsiTheme="minorHAnsi" w:cstheme="minorHAnsi"/>
          <w:sz w:val="20"/>
          <w:lang w:eastAsia="pl-PL"/>
        </w:rPr>
        <w:t xml:space="preserve"> </w:t>
      </w:r>
      <w:r w:rsidRPr="00F30FA5">
        <w:rPr>
          <w:rFonts w:asciiTheme="minorHAnsi" w:hAnsiTheme="minorHAnsi" w:cstheme="minorHAnsi"/>
          <w:sz w:val="20"/>
          <w:lang w:eastAsia="pl-PL"/>
        </w:rPr>
        <w:t xml:space="preserve">osobą posiadającą uprawnienia budowlane do projektowania (uprawnienia </w:t>
      </w:r>
      <w:r w:rsidRPr="00F30FA5">
        <w:rPr>
          <w:rFonts w:asciiTheme="minorHAnsi" w:hAnsiTheme="minorHAnsi" w:cstheme="minorHAnsi"/>
          <w:sz w:val="20"/>
          <w:lang w:eastAsia="pl-PL"/>
        </w:rPr>
        <w:br/>
        <w:t>z aktualną przynależnością do właściwej Okręgowej Izby Inżynierów Budownictwa) adekwatne do zakresu i rodzaju prac projektowych przewidzianych do</w:t>
      </w:r>
      <w:r>
        <w:rPr>
          <w:rFonts w:asciiTheme="minorHAnsi" w:hAnsiTheme="minorHAnsi" w:cstheme="minorHAnsi"/>
          <w:sz w:val="20"/>
          <w:lang w:eastAsia="pl-PL"/>
        </w:rPr>
        <w:t xml:space="preserve"> realizacji zadania określonego </w:t>
      </w:r>
      <w:r w:rsidRPr="00F30FA5">
        <w:rPr>
          <w:rFonts w:asciiTheme="minorHAnsi" w:hAnsiTheme="minorHAnsi" w:cstheme="minorHAnsi"/>
          <w:sz w:val="20"/>
          <w:lang w:eastAsia="pl-PL"/>
        </w:rPr>
        <w:t>w Specyfikacji Technicznej (załącznik nr 1.</w:t>
      </w:r>
      <w:r>
        <w:rPr>
          <w:rFonts w:asciiTheme="minorHAnsi" w:hAnsiTheme="minorHAnsi" w:cstheme="minorHAnsi"/>
          <w:sz w:val="20"/>
          <w:lang w:eastAsia="pl-PL"/>
        </w:rPr>
        <w:t>7</w:t>
      </w:r>
      <w:r w:rsidRPr="00F30FA5">
        <w:rPr>
          <w:rFonts w:asciiTheme="minorHAnsi" w:hAnsiTheme="minorHAnsi" w:cstheme="minorHAnsi"/>
          <w:sz w:val="20"/>
          <w:lang w:eastAsia="pl-PL"/>
        </w:rPr>
        <w:t xml:space="preserve"> do SWZ) tj</w:t>
      </w:r>
      <w:r w:rsidRPr="001F4B01">
        <w:rPr>
          <w:rFonts w:asciiTheme="minorHAnsi" w:hAnsiTheme="minorHAnsi" w:cstheme="minorHAnsi"/>
          <w:sz w:val="20"/>
          <w:lang w:eastAsia="pl-PL"/>
        </w:rPr>
        <w:t>. w specjalności instalacyjnej w zakresie sieci, instalacji i urządzeń elektrycznych i elektroenergetycznych</w:t>
      </w:r>
      <w:r>
        <w:rPr>
          <w:rFonts w:asciiTheme="minorHAnsi" w:hAnsiTheme="minorHAnsi" w:cstheme="minorHAnsi"/>
          <w:sz w:val="20"/>
          <w:lang w:eastAsia="pl-PL"/>
        </w:rPr>
        <w:t>.</w:t>
      </w:r>
    </w:p>
    <w:p w14:paraId="799D22D2" w14:textId="2FC7C9F5" w:rsidR="00DC680A" w:rsidRDefault="00DC680A" w:rsidP="00DC680A">
      <w:pPr>
        <w:widowControl w:val="0"/>
        <w:snapToGrid w:val="0"/>
        <w:spacing w:line="240" w:lineRule="auto"/>
        <w:ind w:left="170" w:right="170"/>
        <w:rPr>
          <w:rFonts w:asciiTheme="minorHAnsi" w:hAnsiTheme="minorHAnsi" w:cstheme="minorHAnsi"/>
          <w:sz w:val="20"/>
          <w:lang w:eastAsia="pl-PL"/>
        </w:rPr>
      </w:pPr>
    </w:p>
    <w:p w14:paraId="1E9B7C4B" w14:textId="77777777" w:rsidR="00F753D0" w:rsidRDefault="00F753D0" w:rsidP="00DC680A">
      <w:pPr>
        <w:widowControl w:val="0"/>
        <w:snapToGrid w:val="0"/>
        <w:spacing w:line="240" w:lineRule="auto"/>
        <w:ind w:left="170" w:right="170"/>
        <w:rPr>
          <w:rFonts w:asciiTheme="minorHAnsi" w:hAnsiTheme="minorHAnsi" w:cstheme="minorHAnsi"/>
          <w:sz w:val="20"/>
          <w:lang w:eastAsia="pl-PL"/>
        </w:rPr>
      </w:pPr>
    </w:p>
    <w:p w14:paraId="6697520A" w14:textId="77777777" w:rsidR="00351226" w:rsidRPr="00351226" w:rsidRDefault="00351226" w:rsidP="00351226">
      <w:pPr>
        <w:tabs>
          <w:tab w:val="left" w:pos="-1440"/>
          <w:tab w:val="left" w:pos="-720"/>
        </w:tabs>
        <w:suppressAutoHyphens/>
        <w:spacing w:line="300" w:lineRule="auto"/>
        <w:rPr>
          <w:rFonts w:ascii="Calibri" w:hAnsi="Calibri" w:cs="Arial"/>
          <w:spacing w:val="-3"/>
          <w:szCs w:val="22"/>
        </w:rPr>
      </w:pPr>
    </w:p>
    <w:p w14:paraId="58F3155B" w14:textId="1981A465" w:rsidR="00FB68B1" w:rsidRDefault="00DC680A" w:rsidP="00FB68B1">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bookmarkStart w:id="3" w:name="_Toc19182901"/>
      <w:bookmarkStart w:id="4" w:name="_Toc528334789"/>
      <w:bookmarkStart w:id="5" w:name="_Ref528247260"/>
      <w:r w:rsidR="00FB68B1">
        <w:rPr>
          <w:rFonts w:asciiTheme="minorHAnsi" w:hAnsiTheme="minorHAnsi" w:cstheme="minorHAnsi"/>
          <w:sz w:val="20"/>
        </w:rPr>
        <w:tab/>
      </w:r>
      <w:r w:rsidR="00FB68B1">
        <w:rPr>
          <w:rFonts w:asciiTheme="minorHAnsi" w:hAnsiTheme="minorHAnsi" w:cstheme="minorHAnsi"/>
          <w:sz w:val="16"/>
          <w:szCs w:val="16"/>
        </w:rPr>
        <w:t>..........................................................................</w:t>
      </w:r>
    </w:p>
    <w:p w14:paraId="008735CE" w14:textId="77777777"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755C795" w14:textId="5D5246C5"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bookmarkEnd w:id="3"/>
      <w:bookmarkEnd w:id="4"/>
      <w:bookmarkEnd w:id="5"/>
    </w:p>
    <w:sectPr w:rsidR="00FB68B1" w:rsidSect="00CF1163">
      <w:headerReference w:type="default" r:id="rId13"/>
      <w:footerReference w:type="default" r:id="rId14"/>
      <w:pgSz w:w="11909" w:h="16834"/>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0BDE76" w14:textId="77777777" w:rsidR="000356FD" w:rsidRDefault="000356FD" w:rsidP="004A302B">
      <w:pPr>
        <w:spacing w:line="240" w:lineRule="auto"/>
      </w:pPr>
      <w:r>
        <w:separator/>
      </w:r>
    </w:p>
  </w:endnote>
  <w:endnote w:type="continuationSeparator" w:id="0">
    <w:p w14:paraId="0464E16D" w14:textId="77777777" w:rsidR="000356FD" w:rsidRDefault="000356F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03F7EB8"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926DE">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926DE">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E01CC9" w14:textId="77777777" w:rsidR="000356FD" w:rsidRDefault="000356FD" w:rsidP="004A302B">
      <w:pPr>
        <w:spacing w:line="240" w:lineRule="auto"/>
      </w:pPr>
      <w:r>
        <w:separator/>
      </w:r>
    </w:p>
  </w:footnote>
  <w:footnote w:type="continuationSeparator" w:id="0">
    <w:p w14:paraId="1FB46CA8" w14:textId="77777777" w:rsidR="000356FD" w:rsidRDefault="000356F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C4F75B8"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6E7467D1" w14:textId="77777777" w:rsidR="00263046" w:rsidRDefault="00263046" w:rsidP="00263046">
    <w:pPr>
      <w:pStyle w:val="Nagwek"/>
      <w:tabs>
        <w:tab w:val="clear" w:pos="4536"/>
        <w:tab w:val="clear" w:pos="9072"/>
        <w:tab w:val="left" w:pos="5265"/>
      </w:tabs>
      <w:spacing w:after="120" w:line="276" w:lineRule="auto"/>
      <w:ind w:firstLine="1134"/>
      <w:rPr>
        <w:rFonts w:ascii="Calibri" w:hAnsi="Calibri" w:cs="Calibri"/>
        <w:sz w:val="18"/>
        <w:szCs w:val="18"/>
      </w:rPr>
    </w:pPr>
    <w:r w:rsidRPr="002F3FD0">
      <w:rPr>
        <w:rFonts w:ascii="Verdana" w:hAnsi="Verdana"/>
        <w:noProof/>
        <w:color w:val="7F7F7F"/>
        <w:sz w:val="20"/>
        <w:lang w:eastAsia="pl-PL"/>
      </w:rPr>
      <w:drawing>
        <wp:anchor distT="0" distB="0" distL="114300" distR="114300" simplePos="0" relativeHeight="251659264" behindDoc="1" locked="0" layoutInCell="1" allowOverlap="1" wp14:anchorId="02BFBCAF" wp14:editId="10B62D84">
          <wp:simplePos x="0" y="0"/>
          <wp:positionH relativeFrom="margin">
            <wp:posOffset>-372292</wp:posOffset>
          </wp:positionH>
          <wp:positionV relativeFrom="topMargin">
            <wp:align>bottom</wp:align>
          </wp:positionV>
          <wp:extent cx="868119" cy="639717"/>
          <wp:effectExtent l="0" t="0" r="8255" b="8255"/>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8119" cy="639717"/>
                  </a:xfrm>
                  <a:prstGeom prst="rect">
                    <a:avLst/>
                  </a:prstGeom>
                  <a:noFill/>
                </pic:spPr>
              </pic:pic>
            </a:graphicData>
          </a:graphic>
          <wp14:sizeRelH relativeFrom="margin">
            <wp14:pctWidth>0</wp14:pctWidth>
          </wp14:sizeRelH>
          <wp14:sizeRelV relativeFrom="margin">
            <wp14:pctHeight>0</wp14:pctHeight>
          </wp14:sizeRelV>
        </wp:anchor>
      </w:drawing>
    </w:r>
  </w:p>
  <w:p w14:paraId="63E5B590" w14:textId="1F19C114" w:rsidR="00CF1163" w:rsidRPr="00A31C7C" w:rsidRDefault="00CF1163" w:rsidP="00CF1163">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Calibri" w:hAnsi="Calibri" w:cs="Calibri"/>
          <w:sz w:val="18"/>
          <w:szCs w:val="18"/>
        </w:rPr>
        <w:alias w:val="Podtytuł"/>
        <w:id w:val="77807653"/>
        <w:placeholder>
          <w:docPart w:val="2CE5967A6E334F0C99BD88D5C428D578"/>
        </w:placeholder>
        <w:dataBinding w:prefixMappings="xmlns:ns0='http://schemas.openxmlformats.org/package/2006/metadata/core-properties' xmlns:ns1='http://purl.org/dc/elements/1.1/'" w:xpath="/ns0:coreProperties[1]/ns1:subject[1]" w:storeItemID="{6C3C8BC8-F283-45AE-878A-BAB7291924A1}"/>
        <w:text/>
      </w:sdtPr>
      <w:sdtEndPr/>
      <w:sdtContent>
        <w:r w:rsidRPr="00CF1163">
          <w:rPr>
            <w:rFonts w:ascii="Calibri" w:hAnsi="Calibri" w:cs="Calibri"/>
            <w:sz w:val="18"/>
            <w:szCs w:val="18"/>
          </w:rPr>
          <w:t>POST/DYS/OLD/GZ/</w:t>
        </w:r>
        <w:r w:rsidR="00246FF1">
          <w:rPr>
            <w:rFonts w:ascii="Calibri" w:hAnsi="Calibri" w:cs="Calibri"/>
            <w:sz w:val="18"/>
            <w:szCs w:val="18"/>
          </w:rPr>
          <w:t>0</w:t>
        </w:r>
        <w:r w:rsidR="00E926DE">
          <w:rPr>
            <w:rFonts w:ascii="Calibri" w:hAnsi="Calibri" w:cs="Calibri"/>
            <w:sz w:val="18"/>
            <w:szCs w:val="18"/>
          </w:rPr>
          <w:t>2401</w:t>
        </w:r>
        <w:r w:rsidRPr="00CF1163">
          <w:rPr>
            <w:rFonts w:ascii="Calibri" w:hAnsi="Calibri" w:cs="Calibri"/>
            <w:sz w:val="18"/>
            <w:szCs w:val="18"/>
          </w:rPr>
          <w:t>/202</w:t>
        </w:r>
        <w:r w:rsidR="00246FF1">
          <w:rPr>
            <w:rFonts w:ascii="Calibri" w:hAnsi="Calibri" w:cs="Calibri"/>
            <w:sz w:val="18"/>
            <w:szCs w:val="18"/>
          </w:rPr>
          <w:t>5</w:t>
        </w:r>
      </w:sdtContent>
    </w:sdt>
    <w:r w:rsidRPr="00A31C7C">
      <w:rPr>
        <w:rFonts w:asciiTheme="minorHAnsi" w:hAnsiTheme="minorHAnsi" w:cstheme="minorHAnsi"/>
        <w:color w:val="4F81BD" w:themeColor="accent1"/>
      </w:rPr>
      <w:tab/>
    </w:r>
  </w:p>
  <w:p w14:paraId="4A5A1557" w14:textId="05E036AF" w:rsidR="002369B6" w:rsidRPr="000F58B6" w:rsidRDefault="002369B6" w:rsidP="00DE13C7">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5"/>
  </w:num>
  <w:num w:numId="2">
    <w:abstractNumId w:val="6"/>
  </w:num>
  <w:num w:numId="3">
    <w:abstractNumId w:val="7"/>
  </w:num>
  <w:num w:numId="4">
    <w:abstractNumId w:val="8"/>
  </w:num>
  <w:num w:numId="5">
    <w:abstractNumId w:val="4"/>
  </w:num>
  <w:num w:numId="6">
    <w:abstractNumId w:val="3"/>
  </w:num>
  <w:num w:numId="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1AE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56FD"/>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24A"/>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587"/>
    <w:rsid w:val="001212B3"/>
    <w:rsid w:val="001228DC"/>
    <w:rsid w:val="00122C4C"/>
    <w:rsid w:val="0012465E"/>
    <w:rsid w:val="0012511B"/>
    <w:rsid w:val="001270AE"/>
    <w:rsid w:val="00131A23"/>
    <w:rsid w:val="00131BC6"/>
    <w:rsid w:val="001324E6"/>
    <w:rsid w:val="001325C6"/>
    <w:rsid w:val="001355C1"/>
    <w:rsid w:val="00137254"/>
    <w:rsid w:val="001402AB"/>
    <w:rsid w:val="001407D1"/>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4EE7"/>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1E6A"/>
    <w:rsid w:val="00203292"/>
    <w:rsid w:val="00203373"/>
    <w:rsid w:val="00203C4B"/>
    <w:rsid w:val="00204C16"/>
    <w:rsid w:val="0020505A"/>
    <w:rsid w:val="002073F1"/>
    <w:rsid w:val="00211C1B"/>
    <w:rsid w:val="002124EA"/>
    <w:rsid w:val="00215B1B"/>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561D"/>
    <w:rsid w:val="002369B6"/>
    <w:rsid w:val="00240E10"/>
    <w:rsid w:val="00241494"/>
    <w:rsid w:val="00243D0F"/>
    <w:rsid w:val="002441E1"/>
    <w:rsid w:val="00244260"/>
    <w:rsid w:val="00245F53"/>
    <w:rsid w:val="00246FF1"/>
    <w:rsid w:val="00247908"/>
    <w:rsid w:val="0024792E"/>
    <w:rsid w:val="002511EE"/>
    <w:rsid w:val="002532C3"/>
    <w:rsid w:val="002536CC"/>
    <w:rsid w:val="002548AD"/>
    <w:rsid w:val="00255149"/>
    <w:rsid w:val="00261683"/>
    <w:rsid w:val="00262365"/>
    <w:rsid w:val="0026273C"/>
    <w:rsid w:val="00262836"/>
    <w:rsid w:val="0026304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4B24"/>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B7A77"/>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E17"/>
    <w:rsid w:val="00333C26"/>
    <w:rsid w:val="00334A4C"/>
    <w:rsid w:val="003354D2"/>
    <w:rsid w:val="00335E18"/>
    <w:rsid w:val="00337033"/>
    <w:rsid w:val="00337F58"/>
    <w:rsid w:val="00340759"/>
    <w:rsid w:val="003416DA"/>
    <w:rsid w:val="00341A18"/>
    <w:rsid w:val="00341AAC"/>
    <w:rsid w:val="0034349D"/>
    <w:rsid w:val="00345B10"/>
    <w:rsid w:val="003472D6"/>
    <w:rsid w:val="00350BB2"/>
    <w:rsid w:val="00350D63"/>
    <w:rsid w:val="00350E02"/>
    <w:rsid w:val="00351226"/>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3CA"/>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67F5"/>
    <w:rsid w:val="003E760F"/>
    <w:rsid w:val="003F31AB"/>
    <w:rsid w:val="003F474E"/>
    <w:rsid w:val="003F4BE5"/>
    <w:rsid w:val="003F6611"/>
    <w:rsid w:val="003F6C86"/>
    <w:rsid w:val="003F702A"/>
    <w:rsid w:val="00402D6C"/>
    <w:rsid w:val="00403077"/>
    <w:rsid w:val="00406519"/>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36"/>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C59"/>
    <w:rsid w:val="005113C7"/>
    <w:rsid w:val="00512BA4"/>
    <w:rsid w:val="0051539A"/>
    <w:rsid w:val="00515E39"/>
    <w:rsid w:val="00517D03"/>
    <w:rsid w:val="00517E8A"/>
    <w:rsid w:val="0052002C"/>
    <w:rsid w:val="00520339"/>
    <w:rsid w:val="00520846"/>
    <w:rsid w:val="005216AC"/>
    <w:rsid w:val="00522178"/>
    <w:rsid w:val="00524108"/>
    <w:rsid w:val="0052463C"/>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0E70"/>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198"/>
    <w:rsid w:val="0057723F"/>
    <w:rsid w:val="005773A6"/>
    <w:rsid w:val="005805A1"/>
    <w:rsid w:val="00580F54"/>
    <w:rsid w:val="00582CBE"/>
    <w:rsid w:val="005834AF"/>
    <w:rsid w:val="00583908"/>
    <w:rsid w:val="005843BB"/>
    <w:rsid w:val="005845F2"/>
    <w:rsid w:val="00585723"/>
    <w:rsid w:val="00585EFB"/>
    <w:rsid w:val="00585F01"/>
    <w:rsid w:val="0058730D"/>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2775"/>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1C36"/>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56A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170"/>
    <w:rsid w:val="00741AF7"/>
    <w:rsid w:val="00742E71"/>
    <w:rsid w:val="00743EAC"/>
    <w:rsid w:val="00744148"/>
    <w:rsid w:val="007470DC"/>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413A"/>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25"/>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263E"/>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06E7"/>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05C5"/>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3C0A"/>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9F754D"/>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A6D"/>
    <w:rsid w:val="00AE6E5A"/>
    <w:rsid w:val="00AE7004"/>
    <w:rsid w:val="00AE76C3"/>
    <w:rsid w:val="00AF203D"/>
    <w:rsid w:val="00AF489C"/>
    <w:rsid w:val="00AF4E05"/>
    <w:rsid w:val="00AF7AC1"/>
    <w:rsid w:val="00AF7C48"/>
    <w:rsid w:val="00B01A16"/>
    <w:rsid w:val="00B029AB"/>
    <w:rsid w:val="00B030AF"/>
    <w:rsid w:val="00B048B8"/>
    <w:rsid w:val="00B04BD8"/>
    <w:rsid w:val="00B04C3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C743B"/>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42D"/>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4CA4"/>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4862"/>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133"/>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163"/>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536B"/>
    <w:rsid w:val="00D160AA"/>
    <w:rsid w:val="00D202A1"/>
    <w:rsid w:val="00D20EA1"/>
    <w:rsid w:val="00D21C61"/>
    <w:rsid w:val="00D2236D"/>
    <w:rsid w:val="00D22439"/>
    <w:rsid w:val="00D245A7"/>
    <w:rsid w:val="00D3114C"/>
    <w:rsid w:val="00D319DD"/>
    <w:rsid w:val="00D33389"/>
    <w:rsid w:val="00D3473B"/>
    <w:rsid w:val="00D35265"/>
    <w:rsid w:val="00D374E7"/>
    <w:rsid w:val="00D41914"/>
    <w:rsid w:val="00D42C86"/>
    <w:rsid w:val="00D42F0B"/>
    <w:rsid w:val="00D42FAF"/>
    <w:rsid w:val="00D46A1C"/>
    <w:rsid w:val="00D52AB1"/>
    <w:rsid w:val="00D5515E"/>
    <w:rsid w:val="00D55365"/>
    <w:rsid w:val="00D568D6"/>
    <w:rsid w:val="00D60F88"/>
    <w:rsid w:val="00D61407"/>
    <w:rsid w:val="00D63620"/>
    <w:rsid w:val="00D63FB3"/>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0DF9"/>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772"/>
    <w:rsid w:val="00DB5B6D"/>
    <w:rsid w:val="00DB7B88"/>
    <w:rsid w:val="00DC051A"/>
    <w:rsid w:val="00DC0FD4"/>
    <w:rsid w:val="00DC15C7"/>
    <w:rsid w:val="00DC251C"/>
    <w:rsid w:val="00DC5CD7"/>
    <w:rsid w:val="00DC6072"/>
    <w:rsid w:val="00DC680A"/>
    <w:rsid w:val="00DC7794"/>
    <w:rsid w:val="00DC77A2"/>
    <w:rsid w:val="00DC7E8A"/>
    <w:rsid w:val="00DD0ABE"/>
    <w:rsid w:val="00DD144B"/>
    <w:rsid w:val="00DD2B14"/>
    <w:rsid w:val="00DD3A50"/>
    <w:rsid w:val="00DD48B1"/>
    <w:rsid w:val="00DD4A4D"/>
    <w:rsid w:val="00DD56DF"/>
    <w:rsid w:val="00DD5C5D"/>
    <w:rsid w:val="00DE096E"/>
    <w:rsid w:val="00DE0DEB"/>
    <w:rsid w:val="00DE13C7"/>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6DE"/>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29B"/>
    <w:rsid w:val="00EE07DB"/>
    <w:rsid w:val="00EE115F"/>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4F17"/>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3D0"/>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0EC"/>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CE5967A6E334F0C99BD88D5C428D578"/>
        <w:category>
          <w:name w:val="Ogólne"/>
          <w:gallery w:val="placeholder"/>
        </w:category>
        <w:types>
          <w:type w:val="bbPlcHdr"/>
        </w:types>
        <w:behaviors>
          <w:behavior w:val="content"/>
        </w:behaviors>
        <w:guid w:val="{D5D0BCDE-73BF-474E-9E5B-297E8E056D37}"/>
      </w:docPartPr>
      <w:docPartBody>
        <w:p w:rsidR="00B57861" w:rsidRDefault="001D4234" w:rsidP="001D4234">
          <w:pPr>
            <w:pStyle w:val="2CE5967A6E334F0C99BD88D5C428D57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234"/>
    <w:rsid w:val="001D4234"/>
    <w:rsid w:val="00B57861"/>
    <w:rsid w:val="00D96F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CE5967A6E334F0C99BD88D5C428D578">
    <w:name w:val="2CE5967A6E334F0C99BD88D5C428D578"/>
    <w:rsid w:val="001D42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30792A869B000344BECDC4D06D3968F7" ma:contentTypeVersion="0" ma:contentTypeDescription="SWPP2 Dokument bazowy" ma:contentTypeScope="" ma:versionID="7bcdba627ce71f9d995c840cd97c363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 o dysponowaniu osobami.docx</dmsv2BaseFileName>
    <dmsv2BaseDisplayName xmlns="http://schemas.microsoft.com/sharepoint/v3">Załącznik nr 8 do SWZ - Oświadczenie o dysponowaniu osobami</dmsv2BaseDisplayName>
    <dmsv2SWPP2ObjectNumber xmlns="http://schemas.microsoft.com/sharepoint/v3">POST/DYS/OLD/GZ/02401/2025                        </dmsv2SWPP2ObjectNumber>
    <dmsv2SWPP2SumMD5 xmlns="http://schemas.microsoft.com/sharepoint/v3">1a9ada6eed1064293c95ee4c568aca0a</dmsv2SWPP2SumMD5>
    <dmsv2BaseMoved xmlns="http://schemas.microsoft.com/sharepoint/v3">false</dmsv2BaseMoved>
    <dmsv2BaseIsSensitive xmlns="http://schemas.microsoft.com/sharepoint/v3">true</dmsv2BaseIsSensitive>
    <dmsv2SWPP2IDSWPP2 xmlns="http://schemas.microsoft.com/sharepoint/v3">685402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22790005</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XD3KHSRJV2AP-496110365-19962</_dlc_DocId>
    <_dlc_DocIdUrl xmlns="a19cb1c7-c5c7-46d4-85ae-d83685407bba">
      <Url>https://swpp2.dms.gkpge.pl/sites/38/_layouts/15/DocIdRedir.aspx?ID=XD3KHSRJV2AP-496110365-19962</Url>
      <Description>XD3KHSRJV2AP-496110365-19962</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A3925-92A9-4C43-AA90-839F4F869DD2}"/>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612A5F59-155F-4169-9CA4-AAF7F881C408}">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2FE3D00F-9969-4778-9C00-250F4D7AC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185</Words>
  <Characters>1113</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POST/DYS/OLD/GZ/02401/2025</dc:subject>
  <dc:creator>Kurpiewska Katarzyna [PGE S.A.]</dc:creator>
  <cp:lastModifiedBy>Kaczorowska-Jakubowska Izabela [PGE Dystr. O.Łódź]</cp:lastModifiedBy>
  <cp:revision>64</cp:revision>
  <cp:lastPrinted>2021-02-26T13:14:00Z</cp:lastPrinted>
  <dcterms:created xsi:type="dcterms:W3CDTF">2021-04-09T12:53:00Z</dcterms:created>
  <dcterms:modified xsi:type="dcterms:W3CDTF">2025-06-25T11:54:00Z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0x010189100030792A869B000344BECDC4D06D3968F7</vt:lpwstr>
  </property>
  <property fmtid="{D5CDD505-2E9C-101B-9397-08002B2CF9AE}" pid="3" name="_dlc_DocIdItemGuid">
    <vt:lpwstr>c53dd942-a136-4980-9614-4ceea0e79095</vt:lpwstr>
  </property>
</Properties>
</file>